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4A59" w:rsidRDefault="00B64A59">
      <w:pPr>
        <w:pStyle w:val="Heading1"/>
        <w:rPr>
          <w:rFonts w:ascii="Frutiger LT Std 45 Light" w:hAnsi="Frutiger LT Std 45 Light"/>
          <w:b/>
          <w:bCs/>
          <w:sz w:val="28"/>
        </w:rPr>
      </w:pPr>
    </w:p>
    <w:p w:rsidR="00D92A5B" w:rsidRPr="00D92A5B" w:rsidRDefault="00D92A5B" w:rsidP="00D92A5B"/>
    <w:p w:rsidR="00B64A59" w:rsidRPr="00600068" w:rsidRDefault="001311CE" w:rsidP="004352D5">
      <w:pPr>
        <w:pStyle w:val="Heading1"/>
        <w:jc w:val="center"/>
        <w:rPr>
          <w:rFonts w:ascii="Frutiger LT Std 45 Light" w:hAnsi="Frutiger LT Std 45 Light"/>
          <w:b/>
          <w:bCs/>
          <w:sz w:val="40"/>
        </w:rPr>
      </w:pPr>
      <w:r>
        <w:rPr>
          <w:rFonts w:ascii="Trebuchet MS" w:hAnsi="Trebuchet MS"/>
          <w:b/>
          <w:bCs/>
          <w:sz w:val="40"/>
        </w:rPr>
        <w:t>4</w:t>
      </w:r>
      <w:r w:rsidR="003552ED">
        <w:rPr>
          <w:rFonts w:ascii="Trebuchet MS" w:hAnsi="Trebuchet MS"/>
          <w:b/>
          <w:bCs/>
          <w:sz w:val="40"/>
        </w:rPr>
        <w:t xml:space="preserve">. </w:t>
      </w:r>
      <w:r w:rsidRPr="001311CE">
        <w:rPr>
          <w:rFonts w:ascii="Trebuchet MS" w:hAnsi="Trebuchet MS"/>
          <w:b/>
          <w:bCs/>
          <w:sz w:val="40"/>
        </w:rPr>
        <w:t>INŽENIERRISINĀJUMU DAĻA</w:t>
      </w:r>
    </w:p>
    <w:p w:rsidR="00D92A5B" w:rsidRDefault="00D92A5B" w:rsidP="00D92A5B"/>
    <w:p w:rsidR="00D92A5B" w:rsidRPr="00D92A5B" w:rsidRDefault="00D92A5B" w:rsidP="00D92A5B"/>
    <w:p w:rsidR="00B64A59" w:rsidRPr="00B91730" w:rsidRDefault="00B64A59">
      <w:pPr>
        <w:rPr>
          <w:rFonts w:ascii="Frutiger LT Std 45 Light" w:hAnsi="Frutiger LT Std 45 Light"/>
          <w:b/>
        </w:rPr>
      </w:pPr>
    </w:p>
    <w:p w:rsidR="001311CE" w:rsidRPr="001311CE" w:rsidRDefault="001311CE" w:rsidP="001311CE">
      <w:pPr>
        <w:numPr>
          <w:ilvl w:val="1"/>
          <w:numId w:val="12"/>
        </w:numPr>
        <w:spacing w:line="276" w:lineRule="auto"/>
        <w:rPr>
          <w:rFonts w:ascii="Trebuchet MS" w:hAnsi="Trebuchet MS"/>
          <w:bCs/>
          <w:sz w:val="40"/>
        </w:rPr>
      </w:pPr>
      <w:bookmarkStart w:id="0" w:name="_GoBack"/>
      <w:bookmarkEnd w:id="0"/>
      <w:r w:rsidRPr="001311CE">
        <w:rPr>
          <w:rFonts w:ascii="Trebuchet MS" w:hAnsi="Trebuchet MS"/>
          <w:bCs/>
          <w:sz w:val="40"/>
        </w:rPr>
        <w:t>BŪVKONSTRUKCIJAS (BK)</w:t>
      </w:r>
    </w:p>
    <w:p w:rsidR="001311CE" w:rsidRPr="001311CE" w:rsidRDefault="001311CE" w:rsidP="001311CE">
      <w:pPr>
        <w:numPr>
          <w:ilvl w:val="1"/>
          <w:numId w:val="12"/>
        </w:numPr>
        <w:spacing w:line="276" w:lineRule="auto"/>
        <w:rPr>
          <w:rFonts w:ascii="Trebuchet MS" w:hAnsi="Trebuchet MS"/>
          <w:bCs/>
          <w:sz w:val="40"/>
        </w:rPr>
      </w:pPr>
      <w:r w:rsidRPr="001311CE">
        <w:rPr>
          <w:rFonts w:ascii="Trebuchet MS" w:hAnsi="Trebuchet MS"/>
          <w:bCs/>
          <w:sz w:val="40"/>
        </w:rPr>
        <w:t>LIETUS ŪDENS KANALIZĀCIJA (LKT)</w:t>
      </w:r>
    </w:p>
    <w:p w:rsidR="001311CE" w:rsidRPr="001311CE" w:rsidRDefault="001311CE" w:rsidP="001311CE">
      <w:pPr>
        <w:numPr>
          <w:ilvl w:val="1"/>
          <w:numId w:val="12"/>
        </w:numPr>
        <w:spacing w:line="276" w:lineRule="auto"/>
        <w:rPr>
          <w:rFonts w:ascii="Trebuchet MS" w:hAnsi="Trebuchet MS"/>
          <w:bCs/>
          <w:sz w:val="40"/>
        </w:rPr>
      </w:pPr>
      <w:r w:rsidRPr="001311CE">
        <w:rPr>
          <w:rFonts w:ascii="Trebuchet MS" w:hAnsi="Trebuchet MS"/>
          <w:bCs/>
          <w:sz w:val="40"/>
        </w:rPr>
        <w:t>ELEKTROAPGĀDE, ĀRĒJIE TIKLI (ELT)</w:t>
      </w:r>
    </w:p>
    <w:p w:rsidR="001311CE" w:rsidRPr="001311CE" w:rsidRDefault="001311CE" w:rsidP="001311CE">
      <w:pPr>
        <w:numPr>
          <w:ilvl w:val="1"/>
          <w:numId w:val="12"/>
        </w:numPr>
        <w:spacing w:line="276" w:lineRule="auto"/>
        <w:rPr>
          <w:rFonts w:ascii="Trebuchet MS" w:hAnsi="Trebuchet MS"/>
          <w:bCs/>
          <w:sz w:val="40"/>
        </w:rPr>
      </w:pPr>
      <w:r w:rsidRPr="001311CE">
        <w:rPr>
          <w:rFonts w:ascii="Trebuchet MS" w:hAnsi="Trebuchet MS"/>
          <w:bCs/>
          <w:sz w:val="40"/>
        </w:rPr>
        <w:t>ELEKTRONISKO SAKARU TĪKLI, ĀRĒJIE TIKLI (EST)</w:t>
      </w:r>
    </w:p>
    <w:p w:rsidR="00600068" w:rsidRPr="003552ED" w:rsidRDefault="00600068" w:rsidP="00600068">
      <w:pPr>
        <w:spacing w:line="276" w:lineRule="auto"/>
        <w:rPr>
          <w:rFonts w:ascii="Trebuchet MS" w:hAnsi="Trebuchet MS"/>
          <w:bCs/>
          <w:sz w:val="32"/>
        </w:rPr>
      </w:pPr>
    </w:p>
    <w:sectPr w:rsidR="00600068" w:rsidRPr="003552ED" w:rsidSect="00D92A5B">
      <w:headerReference w:type="default" r:id="rId8"/>
      <w:pgSz w:w="11906" w:h="16838"/>
      <w:pgMar w:top="1440" w:right="1418" w:bottom="1440" w:left="179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83000" w:rsidRDefault="00283000">
      <w:r>
        <w:separator/>
      </w:r>
    </w:p>
  </w:endnote>
  <w:endnote w:type="continuationSeparator" w:id="0">
    <w:p w:rsidR="00283000" w:rsidRDefault="002830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ranklin Gothic Medium">
    <w:panose1 w:val="020B0603020102020204"/>
    <w:charset w:val="BA"/>
    <w:family w:val="swiss"/>
    <w:pitch w:val="variable"/>
    <w:sig w:usb0="00000287" w:usb1="00000000" w:usb2="00000000" w:usb3="00000000" w:csb0="0000009F" w:csb1="00000000"/>
  </w:font>
  <w:font w:name="Formata Regular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Frutiger LT Std 45 Light"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MS Shell Dlg 2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83000" w:rsidRDefault="00283000">
      <w:r>
        <w:separator/>
      </w:r>
    </w:p>
  </w:footnote>
  <w:footnote w:type="continuationSeparator" w:id="0">
    <w:p w:rsidR="00283000" w:rsidRDefault="0028300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8934" w:type="dxa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5300"/>
      <w:gridCol w:w="3634"/>
    </w:tblGrid>
    <w:tr w:rsidR="009E1ECD" w:rsidRPr="000726FE" w:rsidTr="000726FE">
      <w:trPr>
        <w:trHeight w:val="262"/>
      </w:trPr>
      <w:tc>
        <w:tcPr>
          <w:tcW w:w="5300" w:type="dxa"/>
          <w:shd w:val="clear" w:color="auto" w:fill="auto"/>
        </w:tcPr>
        <w:p w:rsidR="009E1ECD" w:rsidRPr="000726FE" w:rsidRDefault="009E1ECD" w:rsidP="009E1ECD">
          <w:pPr>
            <w:pStyle w:val="JalusPisTMP"/>
            <w:tabs>
              <w:tab w:val="left" w:pos="5670"/>
            </w:tabs>
            <w:rPr>
              <w:rFonts w:ascii="Frutiger LT Std 45 Light" w:hAnsi="Frutiger LT Std 45 Light"/>
            </w:rPr>
          </w:pPr>
          <w:r w:rsidRPr="000726FE">
            <w:rPr>
              <w:rFonts w:ascii="Frutiger LT Std 45 Light" w:hAnsi="Frutiger LT Std 45 Light"/>
            </w:rPr>
            <w:t>VALGAS-VALKAS DV</w:t>
          </w:r>
          <w:r w:rsidRPr="000726FE">
            <w:rPr>
              <w:rFonts w:ascii="Calibri" w:hAnsi="Calibri" w:cs="Calibri"/>
            </w:rPr>
            <w:t>ĪŅ</w:t>
          </w:r>
          <w:r w:rsidRPr="000726FE">
            <w:rPr>
              <w:rFonts w:ascii="Frutiger LT Std 45 Light" w:hAnsi="Frutiger LT Std 45 Light"/>
            </w:rPr>
            <w:t>U PILS</w:t>
          </w:r>
          <w:r w:rsidRPr="000726FE">
            <w:rPr>
              <w:rFonts w:ascii="Calibri" w:hAnsi="Calibri" w:cs="Calibri"/>
            </w:rPr>
            <w:t>Ē</w:t>
          </w:r>
          <w:r w:rsidRPr="000726FE">
            <w:rPr>
              <w:rFonts w:ascii="Frutiger LT Std 45 Light" w:hAnsi="Frutiger LT Std 45 Light"/>
            </w:rPr>
            <w:t>TAS CENTRA ATT</w:t>
          </w:r>
          <w:r w:rsidRPr="000726FE">
            <w:rPr>
              <w:rFonts w:ascii="Calibri" w:hAnsi="Calibri" w:cs="Calibri"/>
            </w:rPr>
            <w:t>Ī</w:t>
          </w:r>
          <w:r w:rsidRPr="000726FE">
            <w:rPr>
              <w:rFonts w:ascii="Frutiger LT Std 45 Light" w:hAnsi="Frutiger LT Std 45 Light"/>
            </w:rPr>
            <w:t>ST</w:t>
          </w:r>
          <w:r w:rsidRPr="000726FE">
            <w:rPr>
              <w:rFonts w:ascii="Calibri" w:hAnsi="Calibri" w:cs="Calibri"/>
            </w:rPr>
            <w:t>Ī</w:t>
          </w:r>
          <w:r w:rsidRPr="000726FE">
            <w:rPr>
              <w:rFonts w:ascii="Frutiger LT Std 45 Light" w:hAnsi="Frutiger LT Std 45 Light"/>
            </w:rPr>
            <w:t xml:space="preserve">BA </w:t>
          </w:r>
        </w:p>
      </w:tc>
      <w:tc>
        <w:tcPr>
          <w:tcW w:w="3634" w:type="dxa"/>
        </w:tcPr>
        <w:p w:rsidR="009E1ECD" w:rsidRPr="000726FE" w:rsidRDefault="009E1ECD" w:rsidP="009E1ECD">
          <w:pPr>
            <w:pStyle w:val="JalusPisTMP"/>
            <w:tabs>
              <w:tab w:val="left" w:pos="5670"/>
            </w:tabs>
            <w:jc w:val="right"/>
            <w:rPr>
              <w:rFonts w:ascii="Frutiger LT Std 45 Light" w:hAnsi="Frutiger LT Std 45 Light"/>
            </w:rPr>
          </w:pPr>
          <w:r w:rsidRPr="000726FE">
            <w:rPr>
              <w:rFonts w:ascii="Frutiger LT Std 45 Light" w:hAnsi="Frutiger LT Std 45 Light"/>
            </w:rPr>
            <w:t xml:space="preserve">                    </w:t>
          </w:r>
          <w:proofErr w:type="spellStart"/>
          <w:r w:rsidRPr="000726FE">
            <w:rPr>
              <w:rFonts w:ascii="Frutiger LT Std 45 Light" w:hAnsi="Frutiger LT Std 45 Light"/>
            </w:rPr>
            <w:t>Darba</w:t>
          </w:r>
          <w:proofErr w:type="spellEnd"/>
          <w:r w:rsidRPr="000726FE">
            <w:rPr>
              <w:rFonts w:ascii="Frutiger LT Std 45 Light" w:hAnsi="Frutiger LT Std 45 Light"/>
            </w:rPr>
            <w:t xml:space="preserve"> nr IN1601</w:t>
          </w:r>
        </w:p>
      </w:tc>
    </w:tr>
    <w:tr w:rsidR="009E1ECD" w:rsidRPr="000726FE" w:rsidTr="000726FE">
      <w:trPr>
        <w:trHeight w:val="284"/>
      </w:trPr>
      <w:tc>
        <w:tcPr>
          <w:tcW w:w="5300" w:type="dxa"/>
          <w:shd w:val="clear" w:color="auto" w:fill="auto"/>
        </w:tcPr>
        <w:p w:rsidR="009E1ECD" w:rsidRPr="000726FE" w:rsidRDefault="009E1ECD" w:rsidP="009E1ECD">
          <w:pPr>
            <w:pStyle w:val="JalusPisTMP"/>
            <w:jc w:val="both"/>
            <w:rPr>
              <w:rFonts w:ascii="Frutiger LT Std 45 Light" w:hAnsi="Frutiger LT Std 45 Light"/>
            </w:rPr>
          </w:pPr>
          <w:proofErr w:type="spellStart"/>
          <w:r w:rsidRPr="000726FE">
            <w:rPr>
              <w:rFonts w:ascii="Frutiger LT Std 45 Light" w:hAnsi="Frutiger LT Std 45 Light"/>
            </w:rPr>
            <w:t>Adrese</w:t>
          </w:r>
          <w:proofErr w:type="spellEnd"/>
          <w:r w:rsidRPr="000726FE">
            <w:rPr>
              <w:rFonts w:ascii="Frutiger LT Std 45 Light" w:hAnsi="Frutiger LT Std 45 Light"/>
            </w:rPr>
            <w:t xml:space="preserve">: Valka </w:t>
          </w:r>
          <w:proofErr w:type="spellStart"/>
          <w:r w:rsidRPr="000726FE">
            <w:rPr>
              <w:rFonts w:ascii="Frutiger LT Std 45 Light" w:hAnsi="Frutiger LT Std 45 Light"/>
            </w:rPr>
            <w:t>novads</w:t>
          </w:r>
          <w:proofErr w:type="spellEnd"/>
          <w:r w:rsidRPr="000726FE">
            <w:rPr>
              <w:rFonts w:ascii="Frutiger LT Std 45 Light" w:hAnsi="Frutiger LT Std 45 Light"/>
            </w:rPr>
            <w:t xml:space="preserve"> </w:t>
          </w:r>
          <w:proofErr w:type="spellStart"/>
          <w:r w:rsidRPr="000726FE">
            <w:rPr>
              <w:rFonts w:ascii="Frutiger LT Std 45 Light" w:hAnsi="Frutiger LT Std 45 Light"/>
            </w:rPr>
            <w:t>Latvija</w:t>
          </w:r>
          <w:proofErr w:type="spellEnd"/>
          <w:r w:rsidRPr="000726FE">
            <w:rPr>
              <w:rFonts w:ascii="Frutiger LT Std 45 Light" w:hAnsi="Frutiger LT Std 45 Light"/>
            </w:rPr>
            <w:t xml:space="preserve">; Valga </w:t>
          </w:r>
          <w:proofErr w:type="spellStart"/>
          <w:r w:rsidRPr="000726FE">
            <w:rPr>
              <w:rFonts w:ascii="Frutiger LT Std 45 Light" w:hAnsi="Frutiger LT Std 45 Light"/>
            </w:rPr>
            <w:t>novads</w:t>
          </w:r>
          <w:proofErr w:type="spellEnd"/>
          <w:r w:rsidRPr="000726FE">
            <w:rPr>
              <w:rFonts w:ascii="Frutiger LT Std 45 Light" w:hAnsi="Frutiger LT Std 45 Light"/>
            </w:rPr>
            <w:t xml:space="preserve"> </w:t>
          </w:r>
          <w:proofErr w:type="spellStart"/>
          <w:r w:rsidRPr="000726FE">
            <w:rPr>
              <w:rFonts w:ascii="Frutiger LT Std 45 Light" w:hAnsi="Frutiger LT Std 45 Light"/>
            </w:rPr>
            <w:t>Igaunija</w:t>
          </w:r>
          <w:proofErr w:type="spellEnd"/>
        </w:p>
      </w:tc>
      <w:tc>
        <w:tcPr>
          <w:tcW w:w="3634" w:type="dxa"/>
        </w:tcPr>
        <w:p w:rsidR="009E1ECD" w:rsidRPr="000726FE" w:rsidRDefault="009E1ECD" w:rsidP="009E1ECD">
          <w:pPr>
            <w:autoSpaceDE w:val="0"/>
            <w:autoSpaceDN w:val="0"/>
            <w:adjustRightInd w:val="0"/>
            <w:jc w:val="right"/>
            <w:rPr>
              <w:rFonts w:ascii="Frutiger LT Std 45 Light" w:hAnsi="Frutiger LT Std 45 Light" w:cs="MS Shell Dlg 2"/>
              <w:sz w:val="16"/>
              <w:szCs w:val="16"/>
              <w:lang w:eastAsia="et-EE"/>
            </w:rPr>
          </w:pPr>
          <w:r w:rsidRPr="000726FE">
            <w:rPr>
              <w:rFonts w:ascii="Frutiger LT Std 45 Light" w:hAnsi="Frutiger LT Std 45 Light" w:cs="MS Shell Dlg 2"/>
              <w:sz w:val="16"/>
              <w:szCs w:val="16"/>
              <w:highlight w:val="white"/>
              <w:lang w:eastAsia="et-EE"/>
            </w:rPr>
            <w:t xml:space="preserve">                    </w:t>
          </w:r>
          <w:proofErr w:type="spellStart"/>
          <w:r w:rsidRPr="000726FE">
            <w:rPr>
              <w:rFonts w:ascii="Frutiger LT Std 45 Light" w:hAnsi="Frutiger LT Std 45 Light" w:cs="MS Shell Dlg 2"/>
              <w:sz w:val="16"/>
              <w:szCs w:val="16"/>
              <w:lang w:eastAsia="et-EE"/>
            </w:rPr>
            <w:t>Stadija</w:t>
          </w:r>
          <w:proofErr w:type="spellEnd"/>
          <w:r w:rsidRPr="000726FE">
            <w:rPr>
              <w:rFonts w:ascii="Frutiger LT Std 45 Light" w:hAnsi="Frutiger LT Std 45 Light" w:cs="MS Shell Dlg 2"/>
              <w:sz w:val="16"/>
              <w:szCs w:val="16"/>
              <w:lang w:eastAsia="et-EE"/>
            </w:rPr>
            <w:t>: PP</w:t>
          </w:r>
        </w:p>
      </w:tc>
    </w:tr>
    <w:tr w:rsidR="009E1ECD" w:rsidRPr="000726FE" w:rsidTr="000726FE">
      <w:trPr>
        <w:trHeight w:val="262"/>
      </w:trPr>
      <w:tc>
        <w:tcPr>
          <w:tcW w:w="5300" w:type="dxa"/>
          <w:shd w:val="clear" w:color="auto" w:fill="auto"/>
        </w:tcPr>
        <w:p w:rsidR="009E1ECD" w:rsidRPr="000726FE" w:rsidRDefault="009E1ECD" w:rsidP="009E1ECD">
          <w:pPr>
            <w:pStyle w:val="JalusPisTMP"/>
            <w:tabs>
              <w:tab w:val="left" w:pos="5670"/>
            </w:tabs>
            <w:rPr>
              <w:rFonts w:ascii="Frutiger LT Std 45 Light" w:hAnsi="Frutiger LT Std 45 Light"/>
            </w:rPr>
          </w:pPr>
        </w:p>
      </w:tc>
      <w:tc>
        <w:tcPr>
          <w:tcW w:w="3634" w:type="dxa"/>
        </w:tcPr>
        <w:p w:rsidR="009E1ECD" w:rsidRPr="000726FE" w:rsidRDefault="009E1ECD" w:rsidP="00D92A5B">
          <w:pPr>
            <w:pStyle w:val="JalusPisTMP"/>
            <w:tabs>
              <w:tab w:val="left" w:pos="5670"/>
            </w:tabs>
            <w:jc w:val="right"/>
            <w:rPr>
              <w:rFonts w:ascii="Frutiger LT Std 45 Light" w:hAnsi="Frutiger LT Std 45 Light"/>
            </w:rPr>
          </w:pPr>
        </w:p>
      </w:tc>
    </w:tr>
  </w:tbl>
  <w:p w:rsidR="00435DD7" w:rsidRPr="0009374A" w:rsidRDefault="00435DD7" w:rsidP="0009374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9A5789"/>
    <w:multiLevelType w:val="multilevel"/>
    <w:tmpl w:val="C75803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140"/>
        </w:tabs>
        <w:ind w:left="1140" w:hanging="4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040"/>
        </w:tabs>
        <w:ind w:left="5040" w:hanging="1800"/>
      </w:pPr>
      <w:rPr>
        <w:rFonts w:hint="default"/>
      </w:rPr>
    </w:lvl>
  </w:abstractNum>
  <w:abstractNum w:abstractNumId="1" w15:restartNumberingAfterBreak="0">
    <w:nsid w:val="09843C1C"/>
    <w:multiLevelType w:val="hybridMultilevel"/>
    <w:tmpl w:val="87DC6878"/>
    <w:lvl w:ilvl="0" w:tplc="CD8AD15A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8D5DE0"/>
    <w:multiLevelType w:val="multilevel"/>
    <w:tmpl w:val="3B68579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1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 w15:restartNumberingAfterBreak="0">
    <w:nsid w:val="151037E4"/>
    <w:multiLevelType w:val="hybridMultilevel"/>
    <w:tmpl w:val="C5EA2060"/>
    <w:lvl w:ilvl="0" w:tplc="CD8AD15A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AA12B3"/>
    <w:multiLevelType w:val="multilevel"/>
    <w:tmpl w:val="15E2EB9E"/>
    <w:lvl w:ilvl="0">
      <w:start w:val="1"/>
      <w:numFmt w:val="decimal"/>
      <w:lvlText w:val="%1"/>
      <w:lvlJc w:val="left"/>
      <w:pPr>
        <w:ind w:left="870" w:hanging="87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70" w:hanging="87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70" w:hanging="87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70" w:hanging="87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1D260489"/>
    <w:multiLevelType w:val="hybridMultilevel"/>
    <w:tmpl w:val="E70E9AE4"/>
    <w:lvl w:ilvl="0" w:tplc="50EE0D1A"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68D78D6"/>
    <w:multiLevelType w:val="multilevel"/>
    <w:tmpl w:val="8CEEF9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140"/>
        </w:tabs>
        <w:ind w:left="1140" w:hanging="4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040"/>
        </w:tabs>
        <w:ind w:left="5040" w:hanging="1800"/>
      </w:pPr>
      <w:rPr>
        <w:rFonts w:hint="default"/>
      </w:rPr>
    </w:lvl>
  </w:abstractNum>
  <w:abstractNum w:abstractNumId="7" w15:restartNumberingAfterBreak="0">
    <w:nsid w:val="3BA7425A"/>
    <w:multiLevelType w:val="multilevel"/>
    <w:tmpl w:val="3B68579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1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8" w15:restartNumberingAfterBreak="0">
    <w:nsid w:val="44C73A1C"/>
    <w:multiLevelType w:val="hybridMultilevel"/>
    <w:tmpl w:val="F594BF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9859DE"/>
    <w:multiLevelType w:val="multilevel"/>
    <w:tmpl w:val="1AD01C3C"/>
    <w:lvl w:ilvl="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40" w:hanging="10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144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180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216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25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32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36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20" w:hanging="3960"/>
      </w:pPr>
      <w:rPr>
        <w:rFonts w:hint="default"/>
      </w:rPr>
    </w:lvl>
  </w:abstractNum>
  <w:abstractNum w:abstractNumId="10" w15:restartNumberingAfterBreak="0">
    <w:nsid w:val="5E8C762C"/>
    <w:multiLevelType w:val="hybridMultilevel"/>
    <w:tmpl w:val="A8D6AEAA"/>
    <w:lvl w:ilvl="0" w:tplc="CD8AD15A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0072934"/>
    <w:multiLevelType w:val="hybridMultilevel"/>
    <w:tmpl w:val="F37468E2"/>
    <w:lvl w:ilvl="0" w:tplc="50EE0D1A"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64642B60"/>
    <w:multiLevelType w:val="multilevel"/>
    <w:tmpl w:val="FABCCB74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4.%2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6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320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68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40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120" w:hanging="2520"/>
      </w:pPr>
      <w:rPr>
        <w:rFonts w:hint="default"/>
      </w:rPr>
    </w:lvl>
  </w:abstractNum>
  <w:abstractNum w:abstractNumId="13" w15:restartNumberingAfterBreak="0">
    <w:nsid w:val="65B50B79"/>
    <w:multiLevelType w:val="hybridMultilevel"/>
    <w:tmpl w:val="CAA480D6"/>
    <w:lvl w:ilvl="0" w:tplc="CD8AD15A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817122A"/>
    <w:multiLevelType w:val="hybridMultilevel"/>
    <w:tmpl w:val="1D606DE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6CEB4C5E"/>
    <w:multiLevelType w:val="multilevel"/>
    <w:tmpl w:val="3B68579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1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6" w15:restartNumberingAfterBreak="0">
    <w:nsid w:val="7665590D"/>
    <w:multiLevelType w:val="multilevel"/>
    <w:tmpl w:val="BEAA36E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hint="default"/>
      </w:rPr>
    </w:lvl>
  </w:abstractNum>
  <w:abstractNum w:abstractNumId="17" w15:restartNumberingAfterBreak="0">
    <w:nsid w:val="7C3A127A"/>
    <w:multiLevelType w:val="multilevel"/>
    <w:tmpl w:val="3B68579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1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6"/>
  </w:num>
  <w:num w:numId="2">
    <w:abstractNumId w:val="15"/>
  </w:num>
  <w:num w:numId="3">
    <w:abstractNumId w:val="2"/>
  </w:num>
  <w:num w:numId="4">
    <w:abstractNumId w:val="7"/>
  </w:num>
  <w:num w:numId="5">
    <w:abstractNumId w:val="17"/>
  </w:num>
  <w:num w:numId="6">
    <w:abstractNumId w:val="0"/>
  </w:num>
  <w:num w:numId="7">
    <w:abstractNumId w:val="16"/>
  </w:num>
  <w:num w:numId="8">
    <w:abstractNumId w:val="13"/>
  </w:num>
  <w:num w:numId="9">
    <w:abstractNumId w:val="3"/>
  </w:num>
  <w:num w:numId="10">
    <w:abstractNumId w:val="10"/>
  </w:num>
  <w:num w:numId="11">
    <w:abstractNumId w:val="1"/>
  </w:num>
  <w:num w:numId="12">
    <w:abstractNumId w:val="12"/>
  </w:num>
  <w:num w:numId="13">
    <w:abstractNumId w:val="5"/>
  </w:num>
  <w:num w:numId="14">
    <w:abstractNumId w:val="14"/>
  </w:num>
  <w:num w:numId="15">
    <w:abstractNumId w:val="11"/>
  </w:num>
  <w:num w:numId="16">
    <w:abstractNumId w:val="9"/>
  </w:num>
  <w:num w:numId="17">
    <w:abstractNumId w:val="4"/>
  </w:num>
  <w:num w:numId="1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noPunctuationKerning/>
  <w:characterSpacingControl w:val="doNotCompress"/>
  <w:hdrShapeDefaults>
    <o:shapedefaults v:ext="edit" spidmax="624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4A59"/>
    <w:rsid w:val="000062C6"/>
    <w:rsid w:val="00024BC6"/>
    <w:rsid w:val="00025EE8"/>
    <w:rsid w:val="0004106C"/>
    <w:rsid w:val="000418E4"/>
    <w:rsid w:val="00052392"/>
    <w:rsid w:val="000726FE"/>
    <w:rsid w:val="0007502A"/>
    <w:rsid w:val="000763F1"/>
    <w:rsid w:val="0009374A"/>
    <w:rsid w:val="000E3FC1"/>
    <w:rsid w:val="001174D0"/>
    <w:rsid w:val="001311CE"/>
    <w:rsid w:val="00147406"/>
    <w:rsid w:val="00193787"/>
    <w:rsid w:val="001A710B"/>
    <w:rsid w:val="001B3B8C"/>
    <w:rsid w:val="001D2EEC"/>
    <w:rsid w:val="001F01DB"/>
    <w:rsid w:val="00200818"/>
    <w:rsid w:val="00216D7D"/>
    <w:rsid w:val="002368EA"/>
    <w:rsid w:val="002476E5"/>
    <w:rsid w:val="00255614"/>
    <w:rsid w:val="00257403"/>
    <w:rsid w:val="00260781"/>
    <w:rsid w:val="002821D6"/>
    <w:rsid w:val="00283000"/>
    <w:rsid w:val="00283022"/>
    <w:rsid w:val="003052D5"/>
    <w:rsid w:val="003211DB"/>
    <w:rsid w:val="00340943"/>
    <w:rsid w:val="00347A9C"/>
    <w:rsid w:val="003552ED"/>
    <w:rsid w:val="00355EA4"/>
    <w:rsid w:val="00371DD6"/>
    <w:rsid w:val="003A77ED"/>
    <w:rsid w:val="003B281B"/>
    <w:rsid w:val="003C0626"/>
    <w:rsid w:val="003E781B"/>
    <w:rsid w:val="0040306A"/>
    <w:rsid w:val="00414B03"/>
    <w:rsid w:val="004352D5"/>
    <w:rsid w:val="00435DD7"/>
    <w:rsid w:val="0045382E"/>
    <w:rsid w:val="00492147"/>
    <w:rsid w:val="004A176D"/>
    <w:rsid w:val="004A7D73"/>
    <w:rsid w:val="004B4F62"/>
    <w:rsid w:val="0052071A"/>
    <w:rsid w:val="00563D2B"/>
    <w:rsid w:val="00584F02"/>
    <w:rsid w:val="00592ACA"/>
    <w:rsid w:val="005A5AFC"/>
    <w:rsid w:val="005C1993"/>
    <w:rsid w:val="005C2BF4"/>
    <w:rsid w:val="005C74F5"/>
    <w:rsid w:val="005F4E80"/>
    <w:rsid w:val="00600068"/>
    <w:rsid w:val="00617201"/>
    <w:rsid w:val="0061773E"/>
    <w:rsid w:val="00620359"/>
    <w:rsid w:val="00622697"/>
    <w:rsid w:val="00622F56"/>
    <w:rsid w:val="00627A4B"/>
    <w:rsid w:val="00654DE1"/>
    <w:rsid w:val="006567D6"/>
    <w:rsid w:val="006640B4"/>
    <w:rsid w:val="0069569C"/>
    <w:rsid w:val="006B301F"/>
    <w:rsid w:val="006C5BF6"/>
    <w:rsid w:val="006C692D"/>
    <w:rsid w:val="006D3FC3"/>
    <w:rsid w:val="006F00F9"/>
    <w:rsid w:val="00724431"/>
    <w:rsid w:val="007A15C2"/>
    <w:rsid w:val="00801184"/>
    <w:rsid w:val="00806607"/>
    <w:rsid w:val="00830F85"/>
    <w:rsid w:val="00834F83"/>
    <w:rsid w:val="00854162"/>
    <w:rsid w:val="008B26AA"/>
    <w:rsid w:val="008C1DE8"/>
    <w:rsid w:val="008D6D75"/>
    <w:rsid w:val="008E4307"/>
    <w:rsid w:val="008F13E6"/>
    <w:rsid w:val="009144D4"/>
    <w:rsid w:val="009147CD"/>
    <w:rsid w:val="00921B58"/>
    <w:rsid w:val="0092422D"/>
    <w:rsid w:val="009543E6"/>
    <w:rsid w:val="009551CD"/>
    <w:rsid w:val="00956CE1"/>
    <w:rsid w:val="00974743"/>
    <w:rsid w:val="00982E07"/>
    <w:rsid w:val="009841B4"/>
    <w:rsid w:val="009B61A0"/>
    <w:rsid w:val="009D5735"/>
    <w:rsid w:val="009E1ECD"/>
    <w:rsid w:val="009E5BFC"/>
    <w:rsid w:val="009F14DC"/>
    <w:rsid w:val="00A0530A"/>
    <w:rsid w:val="00A120FC"/>
    <w:rsid w:val="00A34844"/>
    <w:rsid w:val="00A409D6"/>
    <w:rsid w:val="00A649C8"/>
    <w:rsid w:val="00A72DAF"/>
    <w:rsid w:val="00A84ADA"/>
    <w:rsid w:val="00AF6790"/>
    <w:rsid w:val="00B12647"/>
    <w:rsid w:val="00B14752"/>
    <w:rsid w:val="00B147CE"/>
    <w:rsid w:val="00B21FC9"/>
    <w:rsid w:val="00B22E18"/>
    <w:rsid w:val="00B503F5"/>
    <w:rsid w:val="00B64A59"/>
    <w:rsid w:val="00B7094A"/>
    <w:rsid w:val="00B81C20"/>
    <w:rsid w:val="00B8309F"/>
    <w:rsid w:val="00B91730"/>
    <w:rsid w:val="00B97383"/>
    <w:rsid w:val="00BA18F0"/>
    <w:rsid w:val="00BC6588"/>
    <w:rsid w:val="00BE6AE5"/>
    <w:rsid w:val="00BF6D9B"/>
    <w:rsid w:val="00C03145"/>
    <w:rsid w:val="00C0713E"/>
    <w:rsid w:val="00C264EF"/>
    <w:rsid w:val="00C369B8"/>
    <w:rsid w:val="00C52662"/>
    <w:rsid w:val="00C903D7"/>
    <w:rsid w:val="00C90AAA"/>
    <w:rsid w:val="00C96CB6"/>
    <w:rsid w:val="00CA63F0"/>
    <w:rsid w:val="00CB20D9"/>
    <w:rsid w:val="00CB237A"/>
    <w:rsid w:val="00CC0405"/>
    <w:rsid w:val="00CE52A6"/>
    <w:rsid w:val="00D17BE7"/>
    <w:rsid w:val="00D17FAD"/>
    <w:rsid w:val="00D55B81"/>
    <w:rsid w:val="00D92A5B"/>
    <w:rsid w:val="00DC1C53"/>
    <w:rsid w:val="00DC6092"/>
    <w:rsid w:val="00DE0D3A"/>
    <w:rsid w:val="00DF4374"/>
    <w:rsid w:val="00E2190C"/>
    <w:rsid w:val="00E261F0"/>
    <w:rsid w:val="00E26ECF"/>
    <w:rsid w:val="00E416FE"/>
    <w:rsid w:val="00E454C2"/>
    <w:rsid w:val="00E5388B"/>
    <w:rsid w:val="00E775DD"/>
    <w:rsid w:val="00E80618"/>
    <w:rsid w:val="00E926C1"/>
    <w:rsid w:val="00E93B25"/>
    <w:rsid w:val="00E97FD2"/>
    <w:rsid w:val="00EA52BE"/>
    <w:rsid w:val="00EF3ADF"/>
    <w:rsid w:val="00F04786"/>
    <w:rsid w:val="00F223F0"/>
    <w:rsid w:val="00F3554B"/>
    <w:rsid w:val="00F51C17"/>
    <w:rsid w:val="00F669EE"/>
    <w:rsid w:val="00F852E6"/>
    <w:rsid w:val="00FC76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2465"/>
    <o:shapelayout v:ext="edit">
      <o:idmap v:ext="edit" data="1"/>
    </o:shapelayout>
  </w:shapeDefaults>
  <w:decimalSymbol w:val="."/>
  <w:listSeparator w:val=","/>
  <w15:chartTrackingRefBased/>
  <w15:docId w15:val="{985F8FCE-7EFF-4C15-8917-061F17F2FC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Franklin Gothic Medium" w:hAnsi="Franklin Gothic Medium"/>
      <w:sz w:val="72"/>
    </w:rPr>
  </w:style>
  <w:style w:type="paragraph" w:styleId="Heading2">
    <w:name w:val="heading 2"/>
    <w:basedOn w:val="Normal"/>
    <w:next w:val="Normal"/>
    <w:qFormat/>
    <w:pPr>
      <w:keepNext/>
      <w:ind w:left="360"/>
      <w:outlineLvl w:val="1"/>
    </w:pPr>
    <w:rPr>
      <w:rFonts w:ascii="Franklin Gothic Medium" w:hAnsi="Franklin Gothic Medium"/>
      <w:sz w:val="44"/>
    </w:rPr>
  </w:style>
  <w:style w:type="paragraph" w:styleId="Heading3">
    <w:name w:val="heading 3"/>
    <w:basedOn w:val="Normal"/>
    <w:next w:val="Normal"/>
    <w:qFormat/>
    <w:pPr>
      <w:keepNext/>
      <w:ind w:left="360"/>
      <w:outlineLvl w:val="2"/>
    </w:pPr>
    <w:rPr>
      <w:rFonts w:ascii="Franklin Gothic Medium" w:hAnsi="Franklin Gothic Medium"/>
      <w:sz w:val="32"/>
    </w:rPr>
  </w:style>
  <w:style w:type="paragraph" w:styleId="Heading4">
    <w:name w:val="heading 4"/>
    <w:basedOn w:val="Normal"/>
    <w:next w:val="Normal"/>
    <w:qFormat/>
    <w:pPr>
      <w:keepNext/>
      <w:jc w:val="center"/>
      <w:outlineLvl w:val="3"/>
    </w:pPr>
    <w:rPr>
      <w:rFonts w:ascii="Franklin Gothic Medium" w:hAnsi="Franklin Gothic Medium"/>
      <w:sz w:val="56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703"/>
        <w:tab w:val="right" w:pos="9406"/>
      </w:tabs>
    </w:pPr>
  </w:style>
  <w:style w:type="paragraph" w:styleId="Footer">
    <w:name w:val="footer"/>
    <w:basedOn w:val="Normal"/>
    <w:semiHidden/>
    <w:pPr>
      <w:tabs>
        <w:tab w:val="center" w:pos="4703"/>
        <w:tab w:val="right" w:pos="9406"/>
      </w:tabs>
    </w:pPr>
  </w:style>
  <w:style w:type="paragraph" w:styleId="BodyText">
    <w:name w:val="Body Text"/>
    <w:basedOn w:val="Normal"/>
    <w:semiHidden/>
    <w:pPr>
      <w:spacing w:line="360" w:lineRule="auto"/>
    </w:pPr>
    <w:rPr>
      <w:rFonts w:ascii="Formata Regular" w:hAnsi="Formata Regular"/>
      <w:sz w:val="44"/>
    </w:rPr>
  </w:style>
  <w:style w:type="paragraph" w:styleId="BodyText2">
    <w:name w:val="Body Text 2"/>
    <w:basedOn w:val="Normal"/>
    <w:link w:val="BodyText2Char"/>
    <w:semiHidden/>
    <w:pPr>
      <w:spacing w:line="360" w:lineRule="auto"/>
      <w:jc w:val="both"/>
    </w:pPr>
    <w:rPr>
      <w:sz w:val="28"/>
      <w:lang w:val="en-GB"/>
    </w:rPr>
  </w:style>
  <w:style w:type="paragraph" w:customStyle="1" w:styleId="JalusPisTMP">
    <w:name w:val="Jalus/Päis_TMP"/>
    <w:basedOn w:val="Normal"/>
    <w:next w:val="Normal"/>
    <w:qFormat/>
    <w:rsid w:val="009543E6"/>
    <w:pPr>
      <w:keepNext/>
      <w:keepLines/>
    </w:pPr>
    <w:rPr>
      <w:rFonts w:ascii="Trebuchet MS" w:eastAsia="Calibri" w:hAnsi="Trebuchet MS"/>
      <w:sz w:val="16"/>
      <w:szCs w:val="22"/>
      <w:lang w:eastAsia="et-EE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A84ADA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A84ADA"/>
    <w:rPr>
      <w:rFonts w:ascii="Tahoma" w:hAnsi="Tahoma" w:cs="Tahoma"/>
      <w:sz w:val="16"/>
      <w:szCs w:val="16"/>
      <w:lang w:eastAsia="en-US"/>
    </w:rPr>
  </w:style>
  <w:style w:type="paragraph" w:customStyle="1" w:styleId="pis">
    <w:name w:val="päis"/>
    <w:basedOn w:val="Normal"/>
    <w:link w:val="pisChar"/>
    <w:qFormat/>
    <w:rsid w:val="005C1993"/>
    <w:pPr>
      <w:jc w:val="both"/>
    </w:pPr>
    <w:rPr>
      <w:rFonts w:ascii="Trebuchet MS" w:hAnsi="Trebuchet MS"/>
      <w:sz w:val="16"/>
      <w:szCs w:val="22"/>
      <w:lang w:val="fi-FI" w:eastAsia="et-EE"/>
    </w:rPr>
  </w:style>
  <w:style w:type="character" w:customStyle="1" w:styleId="pisChar">
    <w:name w:val="päis Char"/>
    <w:link w:val="pis"/>
    <w:rsid w:val="005C1993"/>
    <w:rPr>
      <w:rFonts w:ascii="Trebuchet MS" w:hAnsi="Trebuchet MS"/>
      <w:sz w:val="16"/>
      <w:szCs w:val="22"/>
      <w:lang w:val="fi-FI"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437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DF4374"/>
    <w:rPr>
      <w:rFonts w:ascii="Segoe UI" w:hAnsi="Segoe UI" w:cs="Segoe UI"/>
      <w:sz w:val="18"/>
      <w:szCs w:val="18"/>
      <w:lang w:val="et-EE"/>
    </w:rPr>
  </w:style>
  <w:style w:type="paragraph" w:styleId="ListParagraph">
    <w:name w:val="List Paragraph"/>
    <w:basedOn w:val="Normal"/>
    <w:uiPriority w:val="34"/>
    <w:qFormat/>
    <w:rsid w:val="00CB20D9"/>
    <w:pPr>
      <w:ind w:left="720"/>
      <w:contextualSpacing/>
    </w:pPr>
  </w:style>
  <w:style w:type="character" w:customStyle="1" w:styleId="BodyText2Char">
    <w:name w:val="Body Text 2 Char"/>
    <w:basedOn w:val="DefaultParagraphFont"/>
    <w:link w:val="BodyText2"/>
    <w:semiHidden/>
    <w:rsid w:val="000E3FC1"/>
    <w:rPr>
      <w:sz w:val="28"/>
      <w:szCs w:val="24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366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5E57D1-7F19-430D-B1A7-73D9B128CB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23</Words>
  <Characters>144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>PROJEKTI KOOSSEIS</vt:lpstr>
      <vt:lpstr>PROJEKTI KOOSSEIS</vt:lpstr>
    </vt:vector>
  </TitlesOfParts>
  <Company>AS K&amp;H</Company>
  <LinksUpToDate>false</LinksUpToDate>
  <CharactersWithSpaces>166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PROJEKTI KOOSSEIS</dc:title>
  <dc:subject/>
  <dc:creator>OÜ Keskkonnaprojekt</dc:creator>
  <cp:keywords/>
  <dc:description/>
  <cp:lastModifiedBy>Alina</cp:lastModifiedBy>
  <cp:revision>9</cp:revision>
  <cp:lastPrinted>2017-05-16T14:36:00Z</cp:lastPrinted>
  <dcterms:created xsi:type="dcterms:W3CDTF">2018-05-11T11:11:00Z</dcterms:created>
  <dcterms:modified xsi:type="dcterms:W3CDTF">2018-08-24T09:55:00Z</dcterms:modified>
</cp:coreProperties>
</file>