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3CB46F70" w:rsidR="0012032E" w:rsidRPr="0012032E" w:rsidRDefault="007647B5" w:rsidP="007647B5">
      <w:pPr>
        <w:ind w:left="708" w:firstLine="387"/>
        <w:jc w:val="right"/>
        <w:rPr>
          <w:b/>
          <w:sz w:val="24"/>
          <w:szCs w:val="24"/>
        </w:rPr>
      </w:pPr>
      <w:r w:rsidRPr="00F156CE">
        <w:rPr>
          <w:b/>
          <w:noProof/>
          <w:sz w:val="24"/>
          <w:szCs w:val="24"/>
          <w:lang w:val="ru-RU" w:eastAsia="ru-RU" w:bidi="ar-SA"/>
        </w:rPr>
        <w:drawing>
          <wp:inline distT="0" distB="0" distL="0" distR="0" wp14:anchorId="7123ED48" wp14:editId="0A52DBF2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</w:t>
      </w:r>
      <w:bookmarkStart w:id="0" w:name="_GoBack"/>
      <w:bookmarkEnd w:id="0"/>
      <w:r w:rsidRPr="00331026">
        <w:rPr>
          <w:b/>
          <w:sz w:val="32"/>
          <w:szCs w:val="22"/>
        </w:rPr>
        <w:t>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4EC8B4FE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7A3B72" w:rsidRPr="007A3B72">
        <w:rPr>
          <w:rFonts w:cs="Segoe UI Semilight"/>
          <w:sz w:val="28"/>
        </w:rPr>
        <w:t>ARHITEKTŪRAS DAĻA</w:t>
      </w:r>
      <w:r w:rsidR="00E66718">
        <w:rPr>
          <w:rFonts w:cs="Segoe UI Semilight"/>
          <w:sz w:val="28"/>
        </w:rPr>
        <w:t>.</w:t>
      </w:r>
      <w:r w:rsidR="00162113">
        <w:rPr>
          <w:rFonts w:cs="Segoe UI Semilight"/>
          <w:sz w:val="28"/>
        </w:rPr>
        <w:t xml:space="preserve"> </w:t>
      </w:r>
      <w:r w:rsidR="00BA5EEC">
        <w:rPr>
          <w:rFonts w:cs="Segoe UI Semilight"/>
          <w:sz w:val="28"/>
        </w:rPr>
        <w:t xml:space="preserve">                            </w:t>
      </w:r>
      <w:r w:rsidR="00162113" w:rsidRPr="00162113">
        <w:rPr>
          <w:rFonts w:cs="Segoe UI Semilight"/>
          <w:sz w:val="28"/>
        </w:rPr>
        <w:t>ARHITEKTŪRAS RISINĀJUMI</w:t>
      </w:r>
      <w:r w:rsidR="00BA5EEC">
        <w:rPr>
          <w:rFonts w:cs="Segoe UI Semilight"/>
          <w:sz w:val="28"/>
        </w:rPr>
        <w:t xml:space="preserve">, </w:t>
      </w:r>
      <w:r w:rsidR="00BA5EEC" w:rsidRPr="00BA5EEC">
        <w:rPr>
          <w:rFonts w:cs="Segoe UI Semilight"/>
          <w:sz w:val="28"/>
        </w:rPr>
        <w:t>DETALIZĒTIE</w:t>
      </w:r>
    </w:p>
    <w:tbl>
      <w:tblPr>
        <w:tblStyle w:val="TableGrid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0B7C5F03" w:rsidR="00C91374" w:rsidRPr="001A5CA6" w:rsidRDefault="00536EC8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3</w:t>
            </w:r>
            <w:r w:rsidR="00C91374" w:rsidRPr="001A5CA6">
              <w:rPr>
                <w:rFonts w:cs="Segoe UI Semilight"/>
              </w:rPr>
              <w:t>.sējums</w:t>
            </w:r>
          </w:p>
          <w:p w14:paraId="0C77C737" w14:textId="60036072" w:rsidR="008B048B" w:rsidRPr="000350B4" w:rsidRDefault="00536EC8" w:rsidP="00536E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3</w:t>
            </w:r>
            <w:r w:rsidR="008B048B">
              <w:rPr>
                <w:rFonts w:cs="Segoe UI Semilight"/>
              </w:rPr>
              <w:t>.</w:t>
            </w:r>
            <w:r>
              <w:rPr>
                <w:rFonts w:cs="Segoe UI Semilight"/>
              </w:rPr>
              <w:t>1</w:t>
            </w:r>
            <w:r w:rsidR="008B048B">
              <w:rPr>
                <w:rFonts w:cs="Segoe UI Semilight"/>
              </w:rPr>
              <w:t xml:space="preserve"> </w:t>
            </w:r>
            <w:r w:rsidR="008B048B" w:rsidRPr="008B048B">
              <w:rPr>
                <w:rFonts w:cs="Segoe UI Semilight"/>
              </w:rPr>
              <w:t>ARHITEKTŪRAS RISINĀJUMI, DETALIZĒTIE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y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proofErr w:type="spellStart"/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</w:t>
            </w:r>
            <w:proofErr w:type="spellEnd"/>
            <w:r w:rsidRPr="00C91374">
              <w:rPr>
                <w:rFonts w:eastAsia="Calibri"/>
                <w:spacing w:val="-5"/>
              </w:rPr>
              <w:t xml:space="preserve"> </w:t>
            </w:r>
            <w:proofErr w:type="spellStart"/>
            <w:r w:rsidRPr="00C91374">
              <w:rPr>
                <w:rFonts w:eastAsia="Calibri"/>
                <w:spacing w:val="-5"/>
              </w:rPr>
              <w:t>Safont-Tria</w:t>
            </w:r>
            <w:proofErr w:type="spellEnd"/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proofErr w:type="spellStart"/>
            <w:r w:rsidRPr="00EB61CD">
              <w:rPr>
                <w:rFonts w:eastAsia="Calibri"/>
                <w:spacing w:val="-5"/>
              </w:rPr>
              <w:t>Jordi</w:t>
            </w:r>
            <w:proofErr w:type="spellEnd"/>
            <w:r w:rsidRPr="00EB61CD">
              <w:rPr>
                <w:rFonts w:eastAsia="Calibri"/>
                <w:spacing w:val="-5"/>
              </w:rPr>
              <w:t xml:space="preserve"> </w:t>
            </w:r>
            <w:proofErr w:type="spellStart"/>
            <w:r w:rsidRPr="00EB61CD">
              <w:rPr>
                <w:rFonts w:eastAsia="Calibri"/>
                <w:spacing w:val="-5"/>
              </w:rPr>
              <w:t>Safont-Tria</w:t>
            </w:r>
            <w:proofErr w:type="spellEnd"/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4C6A4D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 xml:space="preserve">Jordi </w:t>
    </w:r>
    <w:proofErr w:type="spellStart"/>
    <w:r w:rsidRPr="007E4BD4">
      <w:rPr>
        <w:spacing w:val="-5"/>
        <w:lang w:val="en-GB"/>
      </w:rPr>
      <w:t>Safont-Tria</w:t>
    </w:r>
    <w:proofErr w:type="spellEnd"/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Footer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Header"/>
    </w:pPr>
  </w:p>
  <w:p w14:paraId="3DE2045F" w14:textId="737DCA41" w:rsidR="00632109" w:rsidRPr="00EB61CD" w:rsidRDefault="00632109" w:rsidP="00EB6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2113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C6A4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36EC8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47B5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3B72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048B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A5EEC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18"/>
    <w:rsid w:val="00E6672E"/>
    <w:rsid w:val="00E705A7"/>
    <w:rsid w:val="00E71D26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Heading2">
    <w:name w:val="heading 2"/>
    <w:basedOn w:val="ListParagraph"/>
    <w:next w:val="Normal"/>
    <w:link w:val="Heading2Char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65"/>
  </w:style>
  <w:style w:type="paragraph" w:styleId="Footer">
    <w:name w:val="footer"/>
    <w:basedOn w:val="Normal"/>
    <w:link w:val="Foot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65"/>
  </w:style>
  <w:style w:type="character" w:customStyle="1" w:styleId="Heading1Char">
    <w:name w:val="Heading 1 Char"/>
    <w:link w:val="Heading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Heading2Char">
    <w:name w:val="Heading 2 Char"/>
    <w:link w:val="Heading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Heading3Char">
    <w:name w:val="Heading 3 Char"/>
    <w:link w:val="Heading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Heading4Char">
    <w:name w:val="Heading 4 Char"/>
    <w:link w:val="Heading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Heading5Char">
    <w:name w:val="Heading 5 Char"/>
    <w:link w:val="Heading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semiHidden/>
    <w:rsid w:val="00C023A9"/>
    <w:rPr>
      <w:caps/>
      <w:color w:val="000000"/>
      <w:spacing w:val="10"/>
    </w:rPr>
  </w:style>
  <w:style w:type="character" w:customStyle="1" w:styleId="Heading7Char">
    <w:name w:val="Heading 7 Char"/>
    <w:link w:val="Heading7"/>
    <w:uiPriority w:val="9"/>
    <w:semiHidden/>
    <w:rsid w:val="00C023A9"/>
    <w:rPr>
      <w:caps/>
      <w:color w:val="000000"/>
      <w:spacing w:val="10"/>
    </w:rPr>
  </w:style>
  <w:style w:type="character" w:customStyle="1" w:styleId="Heading8Char">
    <w:name w:val="Heading 8 Char"/>
    <w:link w:val="Heading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C023A9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Strong">
    <w:name w:val="Strong"/>
    <w:uiPriority w:val="22"/>
    <w:qFormat/>
    <w:rsid w:val="00C023A9"/>
    <w:rPr>
      <w:b/>
      <w:bCs/>
    </w:rPr>
  </w:style>
  <w:style w:type="character" w:styleId="Emphasis">
    <w:name w:val="Emphasis"/>
    <w:uiPriority w:val="20"/>
    <w:qFormat/>
    <w:rsid w:val="00C023A9"/>
    <w:rPr>
      <w:caps/>
      <w:color w:val="00000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023A9"/>
    <w:pPr>
      <w:spacing w:after="0" w:line="240" w:lineRule="auto"/>
    </w:pPr>
  </w:style>
  <w:style w:type="paragraph" w:styleId="ListParagraph">
    <w:name w:val="List Paragraph"/>
    <w:aliases w:val="AK loend"/>
    <w:basedOn w:val="Normal"/>
    <w:link w:val="ListParagraphChar"/>
    <w:uiPriority w:val="34"/>
    <w:qFormat/>
    <w:rsid w:val="00C023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23A9"/>
    <w:rPr>
      <w:i/>
      <w:iCs/>
    </w:rPr>
  </w:style>
  <w:style w:type="character" w:customStyle="1" w:styleId="QuoteChar">
    <w:name w:val="Quote Char"/>
    <w:link w:val="Quote"/>
    <w:uiPriority w:val="29"/>
    <w:rsid w:val="00C023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C023A9"/>
    <w:rPr>
      <w:i/>
      <w:iCs/>
      <w:color w:val="000000"/>
      <w:sz w:val="20"/>
      <w:szCs w:val="20"/>
    </w:rPr>
  </w:style>
  <w:style w:type="character" w:styleId="SubtleEmphasis">
    <w:name w:val="Subtle Emphasis"/>
    <w:uiPriority w:val="19"/>
    <w:qFormat/>
    <w:rsid w:val="00C023A9"/>
    <w:rPr>
      <w:i/>
      <w:iCs/>
      <w:color w:val="000000"/>
    </w:rPr>
  </w:style>
  <w:style w:type="character" w:styleId="IntenseEmphasi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SubtleReference">
    <w:name w:val="Subtle Reference"/>
    <w:uiPriority w:val="31"/>
    <w:qFormat/>
    <w:rsid w:val="00C023A9"/>
    <w:rPr>
      <w:b/>
      <w:bCs/>
      <w:color w:val="000000"/>
    </w:rPr>
  </w:style>
  <w:style w:type="character" w:styleId="IntenseReferenc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BookTitle">
    <w:name w:val="Book Title"/>
    <w:uiPriority w:val="33"/>
    <w:qFormat/>
    <w:rsid w:val="00C023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023A9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NoSpacingChar">
    <w:name w:val="No Spacing Char"/>
    <w:link w:val="NoSpacing"/>
    <w:uiPriority w:val="1"/>
    <w:rsid w:val="00C023A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yperlink">
    <w:name w:val="Hyperlink"/>
    <w:uiPriority w:val="99"/>
    <w:unhideWhenUsed/>
    <w:rsid w:val="00321E05"/>
    <w:rPr>
      <w:color w:val="5F5F5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TOC5">
    <w:name w:val="toc 5"/>
    <w:basedOn w:val="Normal"/>
    <w:next w:val="Normal"/>
    <w:autoRedefine/>
    <w:uiPriority w:val="39"/>
    <w:unhideWhenUsed/>
    <w:rsid w:val="00F537C4"/>
    <w:pPr>
      <w:spacing w:after="0"/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F537C4"/>
    <w:pPr>
      <w:spacing w:after="0"/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F537C4"/>
    <w:pPr>
      <w:spacing w:after="0"/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F537C4"/>
    <w:pPr>
      <w:spacing w:after="0"/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F537C4"/>
    <w:pPr>
      <w:spacing w:after="0"/>
      <w:ind w:left="1600"/>
    </w:pPr>
  </w:style>
  <w:style w:type="table" w:styleId="TableGrid">
    <w:name w:val="Table Grid"/>
    <w:basedOn w:val="TableNorma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l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istParagraphChar">
    <w:name w:val="List Paragraph Char"/>
    <w:aliases w:val="AK loend Char"/>
    <w:link w:val="ListParagraph"/>
    <w:uiPriority w:val="34"/>
    <w:locked/>
    <w:rsid w:val="00646152"/>
    <w:rPr>
      <w:lang w:eastAsia="en-US" w:bidi="en-US"/>
    </w:rPr>
  </w:style>
  <w:style w:type="paragraph" w:styleId="BodyText">
    <w:name w:val="Body Text"/>
    <w:basedOn w:val="Normal"/>
    <w:link w:val="BodyTextChar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5C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5C2C"/>
    <w:rPr>
      <w:lang w:eastAsia="en-US" w:bidi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C2C"/>
    <w:rPr>
      <w:lang w:eastAsia="en-US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5C2C"/>
    <w:rPr>
      <w:sz w:val="16"/>
      <w:szCs w:val="16"/>
      <w:lang w:eastAsia="en-US" w:bidi="en-US"/>
    </w:rPr>
  </w:style>
  <w:style w:type="paragraph" w:styleId="List">
    <w:name w:val="List"/>
    <w:basedOn w:val="BodyTex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l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DefaultParagraph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l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l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Heading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DefaultParagraphFont"/>
    <w:rsid w:val="001B1641"/>
  </w:style>
  <w:style w:type="character" w:customStyle="1" w:styleId="apple-converted-space">
    <w:name w:val="apple-converted-space"/>
    <w:basedOn w:val="DefaultParagraphFont"/>
    <w:rsid w:val="001B1641"/>
  </w:style>
  <w:style w:type="character" w:customStyle="1" w:styleId="ert">
    <w:name w:val="ert"/>
    <w:basedOn w:val="DefaultParagraphFont"/>
    <w:rsid w:val="00461242"/>
  </w:style>
  <w:style w:type="character" w:styleId="PlaceholderText">
    <w:name w:val="Placeholder Text"/>
    <w:basedOn w:val="DefaultParagraph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l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">
    <w:name w:val="Pealkiri2"/>
    <w:basedOn w:val="Heading2"/>
    <w:link w:val="Pealkiri2Mrk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">
    <w:name w:val="Pealkiri2 Märk"/>
    <w:basedOn w:val="Heading2Char"/>
    <w:link w:val="Pealkiri2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DefaultParagraph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5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l"/>
    <w:next w:val="Normal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istParagraph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istParagraphChar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l"/>
    <w:next w:val="Normal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07BBE-109D-4A71-A42A-791EFAC1E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1466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Alina</cp:lastModifiedBy>
  <cp:revision>18</cp:revision>
  <cp:lastPrinted>2017-05-17T05:28:00Z</cp:lastPrinted>
  <dcterms:created xsi:type="dcterms:W3CDTF">2017-05-16T07:42:00Z</dcterms:created>
  <dcterms:modified xsi:type="dcterms:W3CDTF">2018-06-12T10:43:00Z</dcterms:modified>
</cp:coreProperties>
</file>