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620AF754" w:rsidR="0012032E" w:rsidRPr="0012032E" w:rsidRDefault="00BE18B1" w:rsidP="00BE18B1">
      <w:pPr>
        <w:ind w:left="708" w:firstLine="387"/>
        <w:jc w:val="right"/>
        <w:rPr>
          <w:b/>
          <w:sz w:val="24"/>
          <w:szCs w:val="24"/>
        </w:rPr>
      </w:pPr>
      <w:r w:rsidRPr="00BE18B1">
        <w:rPr>
          <w:b/>
          <w:noProof/>
          <w:sz w:val="24"/>
          <w:szCs w:val="24"/>
          <w:lang w:eastAsia="et-EE" w:bidi="ar-SA"/>
        </w:rPr>
        <w:drawing>
          <wp:inline distT="0" distB="0" distL="0" distR="0" wp14:anchorId="107E93D6" wp14:editId="3C74A5D7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19111F8C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bookmarkStart w:id="0" w:name="_GoBack"/>
      <w:r w:rsidRPr="000350B4">
        <w:rPr>
          <w:rFonts w:cs="Segoe UI Semilight"/>
          <w:sz w:val="28"/>
        </w:rPr>
        <w:t xml:space="preserve">BŪVPROJEKTS. </w:t>
      </w:r>
      <w:r w:rsidR="007A3B72" w:rsidRPr="007A3B72">
        <w:rPr>
          <w:rFonts w:cs="Segoe UI Semilight"/>
          <w:sz w:val="28"/>
        </w:rPr>
        <w:t>ARHITEKTŪRAS DAĻA</w:t>
      </w:r>
    </w:p>
    <w:tbl>
      <w:tblPr>
        <w:tblStyle w:val="Kontuurtabel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bookmarkEnd w:id="0"/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5569A3A7" w:rsidR="00C91374" w:rsidRPr="001A5CA6" w:rsidRDefault="007A3B72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2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C77C737" w14:textId="77584494" w:rsidR="00C91374" w:rsidRPr="000350B4" w:rsidRDefault="007A3B72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7A3B72">
              <w:rPr>
                <w:rFonts w:cs="Segoe UI Semilight"/>
              </w:rPr>
              <w:t>ARHITEKTŪRAS DAĻA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Kontuurtabel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sans-serif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>Jordi Safont-Tria</w:t>
    </w:r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Jalus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Pis"/>
    </w:pPr>
  </w:p>
  <w:p w14:paraId="3DE2045F" w14:textId="737DCA41" w:rsidR="00632109" w:rsidRPr="00EB61CD" w:rsidRDefault="00632109" w:rsidP="00EB61CD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18B1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Pealkiri2">
    <w:name w:val="heading 2"/>
    <w:basedOn w:val="Loendilik"/>
    <w:next w:val="Normaallaad"/>
    <w:link w:val="Pealkiri2Mrk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Pealkiri3">
    <w:name w:val="heading 3"/>
    <w:basedOn w:val="Loendilik"/>
    <w:next w:val="Normaallaad"/>
    <w:link w:val="Pealkiri3Mrk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Pealkiri4">
    <w:name w:val="heading 4"/>
    <w:basedOn w:val="Pealkiri3"/>
    <w:next w:val="Normaallaad"/>
    <w:link w:val="Pealkiri4Mrk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Pealkiri6">
    <w:name w:val="heading 6"/>
    <w:basedOn w:val="Normaallaad"/>
    <w:next w:val="Normaallaad"/>
    <w:link w:val="Pealkiri6Mrk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Pealkiri7">
    <w:name w:val="heading 7"/>
    <w:basedOn w:val="Normaallaad"/>
    <w:next w:val="Normaallaad"/>
    <w:link w:val="Pealkiri7Mrk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Pealkiri8">
    <w:name w:val="heading 8"/>
    <w:basedOn w:val="Normaallaad"/>
    <w:next w:val="Normaallaad"/>
    <w:link w:val="Pealkiri8Mrk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Pealkiri9">
    <w:name w:val="heading 9"/>
    <w:basedOn w:val="Normaallaad"/>
    <w:next w:val="Normaallaad"/>
    <w:link w:val="Pealkiri9Mrk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82B65"/>
  </w:style>
  <w:style w:type="paragraph" w:styleId="Jalus">
    <w:name w:val="footer"/>
    <w:basedOn w:val="Normaallaad"/>
    <w:link w:val="Jalu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82B65"/>
  </w:style>
  <w:style w:type="character" w:customStyle="1" w:styleId="Pealkiri1Mrk">
    <w:name w:val="Pealkiri 1 Märk"/>
    <w:link w:val="Pealkiri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Pealkiri2Mrk">
    <w:name w:val="Pealkiri 2 Märk"/>
    <w:link w:val="Pealkiri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Pealkiri3Mrk">
    <w:name w:val="Pealkiri 3 Märk"/>
    <w:link w:val="Pealkiri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Pealkiri4Mrk">
    <w:name w:val="Pealkiri 4 Märk"/>
    <w:link w:val="Pealkiri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Pealkiri5Mrk">
    <w:name w:val="Pealkiri 5 Märk"/>
    <w:link w:val="Pealkiri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Pealkiri6Mrk">
    <w:name w:val="Pealkiri 6 Märk"/>
    <w:link w:val="Pealkiri6"/>
    <w:uiPriority w:val="9"/>
    <w:semiHidden/>
    <w:rsid w:val="00C023A9"/>
    <w:rPr>
      <w:caps/>
      <w:color w:val="000000"/>
      <w:spacing w:val="10"/>
    </w:rPr>
  </w:style>
  <w:style w:type="character" w:customStyle="1" w:styleId="Pealkiri7Mrk">
    <w:name w:val="Pealkiri 7 Märk"/>
    <w:link w:val="Pealkiri7"/>
    <w:uiPriority w:val="9"/>
    <w:semiHidden/>
    <w:rsid w:val="00C023A9"/>
    <w:rPr>
      <w:caps/>
      <w:color w:val="000000"/>
      <w:spacing w:val="10"/>
    </w:rPr>
  </w:style>
  <w:style w:type="character" w:customStyle="1" w:styleId="Pealkiri8Mrk">
    <w:name w:val="Pealkiri 8 Märk"/>
    <w:link w:val="Pealkiri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Pealkiri9Mrk">
    <w:name w:val="Pealkiri 9 Märk"/>
    <w:link w:val="Pealkiri9"/>
    <w:uiPriority w:val="9"/>
    <w:semiHidden/>
    <w:rsid w:val="00C023A9"/>
    <w:rPr>
      <w:i/>
      <w:caps/>
      <w:spacing w:val="10"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PealkiriMrk">
    <w:name w:val="Pealkiri Märk"/>
    <w:link w:val="Pealkiri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AlapealkiriMrk">
    <w:name w:val="Alapealkiri Märk"/>
    <w:link w:val="Alapealkiri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Tugev">
    <w:name w:val="Strong"/>
    <w:uiPriority w:val="22"/>
    <w:qFormat/>
    <w:rsid w:val="00C023A9"/>
    <w:rPr>
      <w:b/>
      <w:bCs/>
    </w:rPr>
  </w:style>
  <w:style w:type="character" w:styleId="Rhutus">
    <w:name w:val="Emphasis"/>
    <w:uiPriority w:val="20"/>
    <w:qFormat/>
    <w:rsid w:val="00C023A9"/>
    <w:rPr>
      <w:caps/>
      <w:color w:val="000000"/>
      <w:spacing w:val="5"/>
    </w:rPr>
  </w:style>
  <w:style w:type="paragraph" w:styleId="Vahedeta">
    <w:name w:val="No Spacing"/>
    <w:basedOn w:val="Normaallaad"/>
    <w:link w:val="VahedetaMrk"/>
    <w:uiPriority w:val="1"/>
    <w:qFormat/>
    <w:rsid w:val="00C023A9"/>
    <w:pPr>
      <w:spacing w:after="0" w:line="240" w:lineRule="auto"/>
    </w:pPr>
  </w:style>
  <w:style w:type="paragraph" w:styleId="Loendilik">
    <w:name w:val="List Paragraph"/>
    <w:aliases w:val="AK loend"/>
    <w:basedOn w:val="Normaallaad"/>
    <w:link w:val="LoendilikMrk"/>
    <w:uiPriority w:val="34"/>
    <w:qFormat/>
    <w:rsid w:val="00C023A9"/>
    <w:pPr>
      <w:ind w:left="720"/>
      <w:contextualSpacing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C023A9"/>
    <w:rPr>
      <w:i/>
      <w:iCs/>
    </w:rPr>
  </w:style>
  <w:style w:type="character" w:customStyle="1" w:styleId="TsitaatMrk">
    <w:name w:val="Tsitaat Märk"/>
    <w:link w:val="Tsitaat"/>
    <w:uiPriority w:val="29"/>
    <w:rsid w:val="00C023A9"/>
    <w:rPr>
      <w:i/>
      <w:iCs/>
      <w:sz w:val="20"/>
      <w:szCs w:val="20"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TugevtsitaatMrk">
    <w:name w:val="Tugev tsitaat Märk"/>
    <w:link w:val="Tugevtsitaat"/>
    <w:uiPriority w:val="30"/>
    <w:rsid w:val="00C023A9"/>
    <w:rPr>
      <w:i/>
      <w:iCs/>
      <w:color w:val="000000"/>
      <w:sz w:val="20"/>
      <w:szCs w:val="20"/>
    </w:rPr>
  </w:style>
  <w:style w:type="character" w:styleId="Vaevumrgatavrhutus">
    <w:name w:val="Subtle Emphasis"/>
    <w:uiPriority w:val="19"/>
    <w:qFormat/>
    <w:rsid w:val="00C023A9"/>
    <w:rPr>
      <w:i/>
      <w:iCs/>
      <w:color w:val="000000"/>
    </w:rPr>
  </w:style>
  <w:style w:type="character" w:styleId="Tugevrhutu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Vaevumrgatavviide">
    <w:name w:val="Subtle Reference"/>
    <w:uiPriority w:val="31"/>
    <w:qFormat/>
    <w:rsid w:val="00C023A9"/>
    <w:rPr>
      <w:b/>
      <w:bCs/>
      <w:color w:val="000000"/>
    </w:rPr>
  </w:style>
  <w:style w:type="character" w:styleId="Tugevviid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Raamatupealkiri">
    <w:name w:val="Book Title"/>
    <w:uiPriority w:val="33"/>
    <w:qFormat/>
    <w:rsid w:val="00C023A9"/>
    <w:rPr>
      <w:b/>
      <w:bCs/>
      <w:i/>
      <w:iCs/>
      <w:spacing w:val="9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023A9"/>
    <w:pPr>
      <w:outlineLvl w:val="9"/>
    </w:pPr>
  </w:style>
  <w:style w:type="paragraph" w:styleId="Pealdis">
    <w:name w:val="caption"/>
    <w:basedOn w:val="Normaallaad"/>
    <w:next w:val="Normaallaad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VahedetaMrk">
    <w:name w:val="Vahedeta Märk"/>
    <w:link w:val="Vahedeta"/>
    <w:uiPriority w:val="1"/>
    <w:rsid w:val="00C023A9"/>
    <w:rPr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SK3">
    <w:name w:val="toc 3"/>
    <w:basedOn w:val="Normaallaad"/>
    <w:next w:val="Normaallaad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perlink">
    <w:name w:val="Hyperlink"/>
    <w:uiPriority w:val="99"/>
    <w:unhideWhenUsed/>
    <w:rsid w:val="00321E05"/>
    <w:rPr>
      <w:color w:val="5F5F5F"/>
      <w:u w:val="single"/>
    </w:rPr>
  </w:style>
  <w:style w:type="paragraph" w:styleId="SK4">
    <w:name w:val="toc 4"/>
    <w:basedOn w:val="Normaallaad"/>
    <w:next w:val="Normaallaad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SK5">
    <w:name w:val="toc 5"/>
    <w:basedOn w:val="Normaallaad"/>
    <w:next w:val="Normaallaad"/>
    <w:autoRedefine/>
    <w:uiPriority w:val="39"/>
    <w:unhideWhenUsed/>
    <w:rsid w:val="00F537C4"/>
    <w:pPr>
      <w:spacing w:after="0"/>
      <w:ind w:left="800"/>
    </w:pPr>
  </w:style>
  <w:style w:type="paragraph" w:styleId="SK6">
    <w:name w:val="toc 6"/>
    <w:basedOn w:val="Normaallaad"/>
    <w:next w:val="Normaallaad"/>
    <w:autoRedefine/>
    <w:uiPriority w:val="39"/>
    <w:unhideWhenUsed/>
    <w:rsid w:val="00F537C4"/>
    <w:pPr>
      <w:spacing w:after="0"/>
      <w:ind w:left="1000"/>
    </w:pPr>
  </w:style>
  <w:style w:type="paragraph" w:styleId="SK7">
    <w:name w:val="toc 7"/>
    <w:basedOn w:val="Normaallaad"/>
    <w:next w:val="Normaallaad"/>
    <w:autoRedefine/>
    <w:uiPriority w:val="39"/>
    <w:unhideWhenUsed/>
    <w:rsid w:val="00F537C4"/>
    <w:pPr>
      <w:spacing w:after="0"/>
      <w:ind w:left="1200"/>
    </w:pPr>
  </w:style>
  <w:style w:type="paragraph" w:styleId="SK8">
    <w:name w:val="toc 8"/>
    <w:basedOn w:val="Normaallaad"/>
    <w:next w:val="Normaallaad"/>
    <w:autoRedefine/>
    <w:uiPriority w:val="39"/>
    <w:unhideWhenUsed/>
    <w:rsid w:val="00F537C4"/>
    <w:pPr>
      <w:spacing w:after="0"/>
      <w:ind w:left="1400"/>
    </w:pPr>
  </w:style>
  <w:style w:type="paragraph" w:styleId="SK9">
    <w:name w:val="toc 9"/>
    <w:basedOn w:val="Normaallaad"/>
    <w:next w:val="Normaallaad"/>
    <w:autoRedefine/>
    <w:uiPriority w:val="39"/>
    <w:unhideWhenUsed/>
    <w:rsid w:val="00F537C4"/>
    <w:pPr>
      <w:spacing w:after="0"/>
      <w:ind w:left="1600"/>
    </w:pPr>
  </w:style>
  <w:style w:type="table" w:styleId="Kontuurtabel">
    <w:name w:val="Table Grid"/>
    <w:basedOn w:val="Normaaltabe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allaad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0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0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oendilikMrk">
    <w:name w:val="Loendi lõik Märk"/>
    <w:aliases w:val="AK loend Märk"/>
    <w:link w:val="Loendilik"/>
    <w:uiPriority w:val="34"/>
    <w:locked/>
    <w:rsid w:val="00646152"/>
    <w:rPr>
      <w:lang w:eastAsia="en-US" w:bidi="en-US"/>
    </w:rPr>
  </w:style>
  <w:style w:type="paragraph" w:styleId="Kehatekst">
    <w:name w:val="Body Text"/>
    <w:basedOn w:val="Normaallaad"/>
    <w:link w:val="KehatekstMrk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KehatekstMrk">
    <w:name w:val="Kehatekst Märk"/>
    <w:basedOn w:val="Liguvaikefont"/>
    <w:link w:val="Kehateks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5C5C2C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5C5C2C"/>
    <w:rPr>
      <w:lang w:eastAsia="en-US" w:bidi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5C5C2C"/>
    <w:rPr>
      <w:lang w:eastAsia="en-US" w:bidi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5C5C2C"/>
    <w:rPr>
      <w:sz w:val="16"/>
      <w:szCs w:val="16"/>
      <w:lang w:eastAsia="en-US" w:bidi="en-US"/>
    </w:rPr>
  </w:style>
  <w:style w:type="paragraph" w:styleId="Loend">
    <w:name w:val="List"/>
    <w:basedOn w:val="Kehateks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allaad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Liguvaike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allaad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allaad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Pealkiri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Liguvaikefont"/>
    <w:rsid w:val="001B1641"/>
  </w:style>
  <w:style w:type="character" w:customStyle="1" w:styleId="apple-converted-space">
    <w:name w:val="apple-converted-space"/>
    <w:basedOn w:val="Liguvaikefont"/>
    <w:rsid w:val="001B1641"/>
  </w:style>
  <w:style w:type="character" w:customStyle="1" w:styleId="ert">
    <w:name w:val="ert"/>
    <w:basedOn w:val="Liguvaikefont"/>
    <w:rsid w:val="00461242"/>
  </w:style>
  <w:style w:type="character" w:styleId="Kohatitetekst">
    <w:name w:val="Placeholder Text"/>
    <w:basedOn w:val="Liguvaike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allaad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oend2">
    <w:name w:val="List 2"/>
    <w:basedOn w:val="Normaallaad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0">
    <w:name w:val="Pealkiri2"/>
    <w:basedOn w:val="Pealkiri2"/>
    <w:link w:val="Pealkiri2Mrk0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0">
    <w:name w:val="Pealkiri2 Märk"/>
    <w:basedOn w:val="Pealkiri2Mrk"/>
    <w:link w:val="Pealkiri20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Liguvaike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3756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allaad"/>
    <w:next w:val="Normaallaad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oendilik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oendilikMrk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allaad"/>
    <w:next w:val="Normaallaad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D7910-3859-4805-A11F-DFD87CC7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202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1378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Reimo Alas</cp:lastModifiedBy>
  <cp:revision>12</cp:revision>
  <cp:lastPrinted>2017-05-17T05:28:00Z</cp:lastPrinted>
  <dcterms:created xsi:type="dcterms:W3CDTF">2017-05-16T07:42:00Z</dcterms:created>
  <dcterms:modified xsi:type="dcterms:W3CDTF">2018-06-11T05:30:00Z</dcterms:modified>
</cp:coreProperties>
</file>