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1EBD8331" w:rsidR="0012032E" w:rsidRPr="0012032E" w:rsidRDefault="00214C99" w:rsidP="00214C99">
      <w:pPr>
        <w:ind w:left="708" w:firstLine="387"/>
        <w:jc w:val="right"/>
        <w:rPr>
          <w:b/>
          <w:sz w:val="24"/>
          <w:szCs w:val="24"/>
        </w:rPr>
      </w:pPr>
      <w:r w:rsidRPr="00214C99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4703834D" wp14:editId="675EC08C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6B290946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BA541B" w:rsidRPr="00BA541B">
        <w:rPr>
          <w:rFonts w:cs="Segoe UI Semilight"/>
          <w:sz w:val="28"/>
        </w:rPr>
        <w:t>DARBU ORGANIZĒŠANAS PROJEKTS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30DAD1CE" w:rsidR="00C91374" w:rsidRPr="001A5CA6" w:rsidRDefault="00B568C1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5</w:t>
            </w:r>
            <w:bookmarkStart w:id="0" w:name="_GoBack"/>
            <w:bookmarkEnd w:id="0"/>
            <w:r w:rsidR="00C91374" w:rsidRPr="001A5CA6">
              <w:rPr>
                <w:rFonts w:cs="Segoe UI Semilight"/>
              </w:rPr>
              <w:t>.sējums</w:t>
            </w:r>
          </w:p>
          <w:p w14:paraId="0C77C737" w14:textId="158955C9" w:rsidR="00C91374" w:rsidRPr="000350B4" w:rsidRDefault="00BA541B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BA541B">
              <w:rPr>
                <w:rFonts w:cs="Segoe UI Semilight"/>
              </w:rPr>
              <w:t>DARBU ORGANIZĒŠANAS PROJEKTS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C99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1D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68C1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A541B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C6E9-4934-4374-AC07-3B6D292A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1400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15</cp:revision>
  <cp:lastPrinted>2017-05-17T05:28:00Z</cp:lastPrinted>
  <dcterms:created xsi:type="dcterms:W3CDTF">2017-05-16T07:42:00Z</dcterms:created>
  <dcterms:modified xsi:type="dcterms:W3CDTF">2018-06-11T14:04:00Z</dcterms:modified>
</cp:coreProperties>
</file>